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672B92F" w:rsidR="00742C11" w:rsidRPr="00742C11" w:rsidRDefault="00742C11" w:rsidP="00A8557F">
      <w:pPr>
        <w:pStyle w:val="Nr"/>
      </w:pPr>
      <w:r w:rsidRPr="00742C11">
        <w:t xml:space="preserve">Część nr </w:t>
      </w:r>
      <w:r w:rsidR="00A57C05">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A57C05"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A57C05"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57C05"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A57C05"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A57C05"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8FD"/>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315"/>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C05"/>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